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C847" w14:textId="77777777" w:rsidR="00683611" w:rsidRPr="009A4797" w:rsidRDefault="00683611" w:rsidP="00683611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0F8826D6" w14:textId="77777777" w:rsidR="00683611" w:rsidRPr="009A4797" w:rsidRDefault="00683611" w:rsidP="00683611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75468774" w14:textId="77777777" w:rsidR="00683611" w:rsidRPr="009A4797" w:rsidRDefault="00683611" w:rsidP="00683611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2DC75152" w14:textId="77777777" w:rsidR="00683611" w:rsidRPr="009A4797" w:rsidRDefault="00683611" w:rsidP="00683611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52878B15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34EF8BBB" w14:textId="77777777" w:rsidR="00683611" w:rsidRPr="009A4797" w:rsidRDefault="00683611" w:rsidP="00683611">
      <w:pPr>
        <w:rPr>
          <w:rFonts w:cs="Times New Roman"/>
          <w:sz w:val="22"/>
        </w:rPr>
      </w:pPr>
    </w:p>
    <w:p w14:paraId="64D05C5F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874A7BE" w14:textId="77777777" w:rsidR="00683611" w:rsidRPr="009A4797" w:rsidRDefault="00683611" w:rsidP="00683611">
      <w:pPr>
        <w:rPr>
          <w:rFonts w:cs="Times New Roman"/>
          <w:sz w:val="22"/>
        </w:rPr>
      </w:pPr>
    </w:p>
    <w:p w14:paraId="1E53E7D6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13F1BEFB" w14:textId="77777777" w:rsidR="00683611" w:rsidRPr="009A4797" w:rsidRDefault="00683611" w:rsidP="00683611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3C386C8A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5BA8BD4D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737324A3" w14:textId="77777777" w:rsidR="00683611" w:rsidRPr="009A4797" w:rsidRDefault="00683611" w:rsidP="00683611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2351701C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0646B56C" w14:textId="77777777" w:rsidR="00683611" w:rsidRPr="009A4797" w:rsidRDefault="00683611" w:rsidP="00683611">
      <w:pPr>
        <w:rPr>
          <w:rFonts w:cs="Times New Roman"/>
          <w:sz w:val="22"/>
        </w:rPr>
      </w:pPr>
    </w:p>
    <w:p w14:paraId="61AA9C24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6934FBD9" w14:textId="77777777" w:rsidR="00683611" w:rsidRPr="009A4797" w:rsidRDefault="00683611" w:rsidP="00683611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Dostawa artykułów żywnościowych do</w:t>
      </w:r>
      <w:r>
        <w:rPr>
          <w:rFonts w:cs="Times New Roman"/>
          <w:b/>
          <w:sz w:val="22"/>
        </w:rPr>
        <w:t xml:space="preserve"> Przedszkola Samorządowego nr 1 w Gołdapi</w:t>
      </w:r>
    </w:p>
    <w:p w14:paraId="30AEADD1" w14:textId="77777777" w:rsidR="00683611" w:rsidRPr="009A4797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384EF9AD" w14:textId="77777777" w:rsidR="00683611" w:rsidRPr="009A4797" w:rsidRDefault="00683611" w:rsidP="00683611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48CD3804" w14:textId="77777777" w:rsidR="00683611" w:rsidRPr="009A4797" w:rsidRDefault="00683611" w:rsidP="00683611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bCs/>
          <w:sz w:val="22"/>
        </w:rPr>
        <w:t xml:space="preserve">Zestaw nr </w:t>
      </w:r>
      <w:r>
        <w:rPr>
          <w:rFonts w:cs="Times New Roman"/>
          <w:b/>
          <w:bCs/>
          <w:sz w:val="22"/>
        </w:rPr>
        <w:t>9</w:t>
      </w:r>
      <w:r w:rsidRPr="009A4797">
        <w:rPr>
          <w:rFonts w:cs="Times New Roman"/>
          <w:b/>
          <w:bCs/>
          <w:sz w:val="22"/>
        </w:rPr>
        <w:t xml:space="preserve"> – </w:t>
      </w:r>
      <w:r>
        <w:rPr>
          <w:rFonts w:cs="Times New Roman"/>
          <w:b/>
          <w:sz w:val="22"/>
        </w:rPr>
        <w:t>pieczywo</w:t>
      </w:r>
    </w:p>
    <w:p w14:paraId="03EAC6F3" w14:textId="77777777" w:rsidR="00683611" w:rsidRDefault="00683611" w:rsidP="00683611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60DF156B" w14:textId="77777777" w:rsidR="00683611" w:rsidRDefault="00683611" w:rsidP="00683611"/>
    <w:tbl>
      <w:tblPr>
        <w:tblStyle w:val="Tabela-Siatka"/>
        <w:tblW w:w="5000" w:type="pct"/>
        <w:tblLook w:val="0400" w:firstRow="0" w:lastRow="0" w:firstColumn="0" w:lastColumn="0" w:noHBand="0" w:noVBand="1"/>
      </w:tblPr>
      <w:tblGrid>
        <w:gridCol w:w="620"/>
        <w:gridCol w:w="3282"/>
        <w:gridCol w:w="781"/>
        <w:gridCol w:w="625"/>
        <w:gridCol w:w="1251"/>
        <w:gridCol w:w="1252"/>
        <w:gridCol w:w="1251"/>
      </w:tblGrid>
      <w:tr w:rsidR="00683611" w:rsidRPr="00054821" w14:paraId="408D9231" w14:textId="77777777" w:rsidTr="00FA2DA2">
        <w:trPr>
          <w:trHeight w:val="701"/>
        </w:trPr>
        <w:tc>
          <w:tcPr>
            <w:tcW w:w="342" w:type="pct"/>
          </w:tcPr>
          <w:p w14:paraId="69458C1A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Lp.</w:t>
            </w:r>
          </w:p>
          <w:p w14:paraId="2C1CA04E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11" w:type="pct"/>
          </w:tcPr>
          <w:p w14:paraId="613EA886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Nazwa</w:t>
            </w:r>
          </w:p>
        </w:tc>
        <w:tc>
          <w:tcPr>
            <w:tcW w:w="431" w:type="pct"/>
          </w:tcPr>
          <w:p w14:paraId="3BD414DE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Kod CPV</w:t>
            </w:r>
          </w:p>
        </w:tc>
        <w:tc>
          <w:tcPr>
            <w:tcW w:w="345" w:type="pct"/>
          </w:tcPr>
          <w:p w14:paraId="5231499C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J.m.</w:t>
            </w:r>
          </w:p>
        </w:tc>
        <w:tc>
          <w:tcPr>
            <w:tcW w:w="690" w:type="pct"/>
          </w:tcPr>
          <w:p w14:paraId="47E1D205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Ilość</w:t>
            </w:r>
          </w:p>
          <w:p w14:paraId="3D42D652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szacunkowa</w:t>
            </w:r>
          </w:p>
        </w:tc>
        <w:tc>
          <w:tcPr>
            <w:tcW w:w="690" w:type="pct"/>
          </w:tcPr>
          <w:p w14:paraId="4824CCB9" w14:textId="77777777" w:rsidR="00683611" w:rsidRPr="00693FD8" w:rsidRDefault="00683611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Cena brutto </w:t>
            </w:r>
          </w:p>
          <w:p w14:paraId="46CEB33E" w14:textId="77777777" w:rsidR="00683611" w:rsidRPr="00693FD8" w:rsidRDefault="00683611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za jednostkę </w:t>
            </w:r>
          </w:p>
          <w:p w14:paraId="02BF29CB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  <w:lang w:bidi="hi-IN"/>
              </w:rPr>
              <w:t>miary w PLN</w:t>
            </w:r>
          </w:p>
        </w:tc>
        <w:tc>
          <w:tcPr>
            <w:tcW w:w="690" w:type="pct"/>
          </w:tcPr>
          <w:p w14:paraId="7AB3032B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EE5B05">
              <w:rPr>
                <w:sz w:val="18"/>
                <w:szCs w:val="18"/>
              </w:rPr>
              <w:t>Wartość całkowita brutto w PLN (iloczyn kolumny 5 i 6)</w:t>
            </w:r>
          </w:p>
        </w:tc>
      </w:tr>
      <w:tr w:rsidR="00683611" w:rsidRPr="00054821" w14:paraId="4518D9E9" w14:textId="77777777" w:rsidTr="00FA2DA2">
        <w:trPr>
          <w:trHeight w:val="351"/>
        </w:trPr>
        <w:tc>
          <w:tcPr>
            <w:tcW w:w="342" w:type="pct"/>
          </w:tcPr>
          <w:p w14:paraId="122E3F3D" w14:textId="77777777" w:rsidR="00683611" w:rsidRPr="00054821" w:rsidRDefault="00683611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</w:t>
            </w:r>
          </w:p>
        </w:tc>
        <w:tc>
          <w:tcPr>
            <w:tcW w:w="1811" w:type="pct"/>
          </w:tcPr>
          <w:p w14:paraId="133CCE0C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</w:t>
            </w:r>
          </w:p>
        </w:tc>
        <w:tc>
          <w:tcPr>
            <w:tcW w:w="431" w:type="pct"/>
          </w:tcPr>
          <w:p w14:paraId="1EB94F65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3</w:t>
            </w:r>
          </w:p>
        </w:tc>
        <w:tc>
          <w:tcPr>
            <w:tcW w:w="345" w:type="pct"/>
          </w:tcPr>
          <w:p w14:paraId="46278F89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</w:t>
            </w:r>
          </w:p>
        </w:tc>
        <w:tc>
          <w:tcPr>
            <w:tcW w:w="690" w:type="pct"/>
          </w:tcPr>
          <w:p w14:paraId="76BA5D4C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5</w:t>
            </w:r>
          </w:p>
        </w:tc>
        <w:tc>
          <w:tcPr>
            <w:tcW w:w="690" w:type="pct"/>
          </w:tcPr>
          <w:p w14:paraId="669A2757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90" w:type="pct"/>
          </w:tcPr>
          <w:p w14:paraId="42E422D3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683611" w:rsidRPr="00054821" w14:paraId="016E4F79" w14:textId="77777777" w:rsidTr="00FA2DA2">
        <w:trPr>
          <w:trHeight w:val="1134"/>
        </w:trPr>
        <w:tc>
          <w:tcPr>
            <w:tcW w:w="342" w:type="pct"/>
          </w:tcPr>
          <w:p w14:paraId="656C90A4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</w:t>
            </w:r>
          </w:p>
        </w:tc>
        <w:tc>
          <w:tcPr>
            <w:tcW w:w="1811" w:type="pct"/>
          </w:tcPr>
          <w:p w14:paraId="10F5CAFB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Chleb zwykły (świeży, krojony, w folii)</w:t>
            </w:r>
          </w:p>
          <w:p w14:paraId="4078CC23" w14:textId="77777777" w:rsidR="00683611" w:rsidRPr="00054821" w:rsidRDefault="00683611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753C2318" w14:textId="77777777" w:rsidR="00683611" w:rsidRPr="00054821" w:rsidRDefault="00683611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1F1B3B65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72C245EA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684</w:t>
            </w:r>
          </w:p>
        </w:tc>
        <w:tc>
          <w:tcPr>
            <w:tcW w:w="690" w:type="pct"/>
          </w:tcPr>
          <w:p w14:paraId="22011300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1E42BD8B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2160C38A" w14:textId="77777777" w:rsidTr="00FA2DA2">
        <w:trPr>
          <w:trHeight w:val="1134"/>
        </w:trPr>
        <w:tc>
          <w:tcPr>
            <w:tcW w:w="342" w:type="pct"/>
          </w:tcPr>
          <w:p w14:paraId="7FEB7D7D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811" w:type="pct"/>
          </w:tcPr>
          <w:p w14:paraId="083A2EE2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Chleb żytni razowy (świeży, krojony, w folii)</w:t>
            </w:r>
          </w:p>
          <w:p w14:paraId="3B254687" w14:textId="77777777" w:rsidR="00683611" w:rsidRPr="00054821" w:rsidRDefault="00683611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200F8C40" w14:textId="77777777" w:rsidR="00683611" w:rsidRPr="00054821" w:rsidRDefault="00683611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0F84399C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5EA2DEA7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1196</w:t>
            </w:r>
          </w:p>
        </w:tc>
        <w:tc>
          <w:tcPr>
            <w:tcW w:w="690" w:type="pct"/>
          </w:tcPr>
          <w:p w14:paraId="2944835D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4704055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60A0CA2F" w14:textId="77777777" w:rsidTr="00FA2DA2">
        <w:trPr>
          <w:trHeight w:val="1134"/>
        </w:trPr>
        <w:tc>
          <w:tcPr>
            <w:tcW w:w="342" w:type="pct"/>
          </w:tcPr>
          <w:p w14:paraId="183A43A0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3</w:t>
            </w:r>
          </w:p>
        </w:tc>
        <w:tc>
          <w:tcPr>
            <w:tcW w:w="1811" w:type="pct"/>
          </w:tcPr>
          <w:p w14:paraId="0E411756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Bułka maślana (świeża)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7228F948" w14:textId="77777777" w:rsidR="00683611" w:rsidRPr="00054821" w:rsidRDefault="00683611" w:rsidP="00FA2DA2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28F04475" w14:textId="77777777" w:rsidR="00683611" w:rsidRPr="00054821" w:rsidRDefault="00683611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247EF560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3598388C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1180</w:t>
            </w:r>
          </w:p>
        </w:tc>
        <w:tc>
          <w:tcPr>
            <w:tcW w:w="690" w:type="pct"/>
          </w:tcPr>
          <w:p w14:paraId="2BBE1014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357B921A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60548B06" w14:textId="77777777" w:rsidTr="00FA2DA2">
        <w:trPr>
          <w:trHeight w:val="1134"/>
        </w:trPr>
        <w:tc>
          <w:tcPr>
            <w:tcW w:w="342" w:type="pct"/>
          </w:tcPr>
          <w:p w14:paraId="137945A4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</w:t>
            </w:r>
          </w:p>
        </w:tc>
        <w:tc>
          <w:tcPr>
            <w:tcW w:w="1811" w:type="pct"/>
          </w:tcPr>
          <w:p w14:paraId="2E7172E1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Bułka tarta </w:t>
            </w:r>
          </w:p>
          <w:p w14:paraId="5150F475" w14:textId="77777777" w:rsidR="00683611" w:rsidRPr="00054821" w:rsidRDefault="00683611" w:rsidP="00FA2DA2">
            <w:pPr>
              <w:suppressAutoHyphens/>
              <w:spacing w:after="20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29BF1ABA" w14:textId="77777777" w:rsidR="00683611" w:rsidRPr="00054821" w:rsidRDefault="00683611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23710C77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0" w:type="pct"/>
          </w:tcPr>
          <w:p w14:paraId="42F8023A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496</w:t>
            </w:r>
          </w:p>
        </w:tc>
        <w:tc>
          <w:tcPr>
            <w:tcW w:w="690" w:type="pct"/>
          </w:tcPr>
          <w:p w14:paraId="3F7A5279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52BAB8E8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039F4275" w14:textId="77777777" w:rsidTr="00FA2DA2">
        <w:trPr>
          <w:trHeight w:val="1134"/>
        </w:trPr>
        <w:tc>
          <w:tcPr>
            <w:tcW w:w="342" w:type="pct"/>
          </w:tcPr>
          <w:p w14:paraId="266650DB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5</w:t>
            </w:r>
          </w:p>
        </w:tc>
        <w:tc>
          <w:tcPr>
            <w:tcW w:w="1811" w:type="pct"/>
          </w:tcPr>
          <w:p w14:paraId="3E3895B6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Drożdże piekarnicze </w:t>
            </w:r>
          </w:p>
          <w:p w14:paraId="1BD42AC8" w14:textId="77777777" w:rsidR="00683611" w:rsidRPr="00054821" w:rsidRDefault="00683611" w:rsidP="00FA2DA2">
            <w:pPr>
              <w:suppressAutoHyphens/>
              <w:spacing w:after="20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3579EEF5" w14:textId="77777777" w:rsidR="00683611" w:rsidRPr="00054821" w:rsidRDefault="00683611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21D0FE9A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69C42C5D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20</w:t>
            </w:r>
          </w:p>
        </w:tc>
        <w:tc>
          <w:tcPr>
            <w:tcW w:w="690" w:type="pct"/>
          </w:tcPr>
          <w:p w14:paraId="25E6E47F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5D8A784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4BFC2231" w14:textId="77777777" w:rsidTr="00FA2DA2">
        <w:trPr>
          <w:trHeight w:val="1134"/>
        </w:trPr>
        <w:tc>
          <w:tcPr>
            <w:tcW w:w="342" w:type="pct"/>
          </w:tcPr>
          <w:p w14:paraId="0FC52B45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6</w:t>
            </w:r>
          </w:p>
        </w:tc>
        <w:tc>
          <w:tcPr>
            <w:tcW w:w="1811" w:type="pct"/>
          </w:tcPr>
          <w:p w14:paraId="1A19A25A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Bułka graham (świeża)</w:t>
            </w:r>
          </w:p>
          <w:p w14:paraId="64761795" w14:textId="77777777" w:rsidR="00683611" w:rsidRPr="00054821" w:rsidRDefault="00683611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21739482" w14:textId="77777777" w:rsidR="00683611" w:rsidRPr="00054821" w:rsidRDefault="00683611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</w:tcPr>
          <w:p w14:paraId="6A150FD9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szy</w:t>
            </w:r>
            <w:proofErr w:type="spellEnd"/>
          </w:p>
        </w:tc>
        <w:tc>
          <w:tcPr>
            <w:tcW w:w="690" w:type="pct"/>
          </w:tcPr>
          <w:p w14:paraId="450DE2C1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7315</w:t>
            </w:r>
          </w:p>
        </w:tc>
        <w:tc>
          <w:tcPr>
            <w:tcW w:w="690" w:type="pct"/>
          </w:tcPr>
          <w:p w14:paraId="40C0E7AC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38477FE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47555913" w14:textId="77777777" w:rsidTr="00FA2DA2">
        <w:trPr>
          <w:trHeight w:val="1134"/>
        </w:trPr>
        <w:tc>
          <w:tcPr>
            <w:tcW w:w="342" w:type="pct"/>
          </w:tcPr>
          <w:p w14:paraId="22B88041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7</w:t>
            </w:r>
          </w:p>
        </w:tc>
        <w:tc>
          <w:tcPr>
            <w:tcW w:w="1811" w:type="pct"/>
          </w:tcPr>
          <w:p w14:paraId="1B1CF7E9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Rogal maślany (świeża)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415F6542" w14:textId="77777777" w:rsidR="00683611" w:rsidRPr="00054821" w:rsidRDefault="00683611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03BC76FD" w14:textId="77777777" w:rsidR="00683611" w:rsidRPr="00054821" w:rsidRDefault="00683611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702D6B80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1981F20E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1365</w:t>
            </w:r>
          </w:p>
        </w:tc>
        <w:tc>
          <w:tcPr>
            <w:tcW w:w="690" w:type="pct"/>
          </w:tcPr>
          <w:p w14:paraId="292FD3EF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AE2514A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05EA6A89" w14:textId="77777777" w:rsidTr="00FA2DA2">
        <w:trPr>
          <w:trHeight w:val="1134"/>
        </w:trPr>
        <w:tc>
          <w:tcPr>
            <w:tcW w:w="342" w:type="pct"/>
          </w:tcPr>
          <w:p w14:paraId="30471BE6" w14:textId="77777777" w:rsidR="00683611" w:rsidRPr="00054821" w:rsidRDefault="00683611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8</w:t>
            </w:r>
          </w:p>
        </w:tc>
        <w:tc>
          <w:tcPr>
            <w:tcW w:w="1811" w:type="pct"/>
          </w:tcPr>
          <w:p w14:paraId="330612E8" w14:textId="77777777" w:rsidR="00683611" w:rsidRPr="00054821" w:rsidRDefault="00683611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Placek drożdżowy (</w:t>
            </w:r>
            <w:proofErr w:type="spellStart"/>
            <w:r w:rsidRPr="00054821">
              <w:rPr>
                <w:b/>
                <w:bCs/>
                <w:sz w:val="18"/>
                <w:szCs w:val="18"/>
              </w:rPr>
              <w:t>świeży,bez</w:t>
            </w:r>
            <w:proofErr w:type="spellEnd"/>
            <w:r w:rsidRPr="00054821">
              <w:rPr>
                <w:b/>
                <w:bCs/>
                <w:sz w:val="18"/>
                <w:szCs w:val="18"/>
              </w:rPr>
              <w:t xml:space="preserve"> rodzynek i kruszonki)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0B102BA5" w14:textId="77777777" w:rsidR="00683611" w:rsidRPr="00054821" w:rsidRDefault="00683611" w:rsidP="00FA2DA2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i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1" w:type="pct"/>
            <w:textDirection w:val="btLr"/>
          </w:tcPr>
          <w:p w14:paraId="066718DC" w14:textId="77777777" w:rsidR="00683611" w:rsidRPr="00054821" w:rsidRDefault="00683611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345" w:type="pct"/>
          </w:tcPr>
          <w:p w14:paraId="3C316113" w14:textId="77777777" w:rsidR="00683611" w:rsidRPr="00054821" w:rsidRDefault="00683611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0" w:type="pct"/>
          </w:tcPr>
          <w:p w14:paraId="4D65F5BC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298</w:t>
            </w:r>
          </w:p>
        </w:tc>
        <w:tc>
          <w:tcPr>
            <w:tcW w:w="690" w:type="pct"/>
          </w:tcPr>
          <w:p w14:paraId="5B911359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67A0264E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83611" w:rsidRPr="00054821" w14:paraId="79C3DE27" w14:textId="77777777" w:rsidTr="00FA2DA2">
        <w:trPr>
          <w:trHeight w:val="1134"/>
        </w:trPr>
        <w:tc>
          <w:tcPr>
            <w:tcW w:w="4310" w:type="pct"/>
            <w:gridSpan w:val="6"/>
            <w:vAlign w:val="center"/>
          </w:tcPr>
          <w:p w14:paraId="0D05C857" w14:textId="77777777" w:rsidR="00683611" w:rsidRPr="00054821" w:rsidRDefault="00683611" w:rsidP="00FA2DA2">
            <w:pPr>
              <w:spacing w:after="200"/>
              <w:ind w:left="255" w:right="57" w:hanging="142"/>
              <w:jc w:val="center"/>
              <w:rPr>
                <w:sz w:val="18"/>
                <w:szCs w:val="18"/>
              </w:rPr>
            </w:pPr>
            <w:r w:rsidRPr="00693FD8">
              <w:rPr>
                <w:b/>
                <w:bCs/>
                <w:sz w:val="22"/>
              </w:rPr>
              <w:t>Cena ofertowa (suma wartości całkowitych brutto poz. 1-</w:t>
            </w:r>
            <w:r>
              <w:rPr>
                <w:b/>
                <w:bCs/>
                <w:sz w:val="22"/>
              </w:rPr>
              <w:t>8</w:t>
            </w:r>
            <w:r w:rsidRPr="00693FD8">
              <w:rPr>
                <w:b/>
                <w:bCs/>
                <w:sz w:val="22"/>
              </w:rPr>
              <w:t>)</w:t>
            </w:r>
          </w:p>
        </w:tc>
        <w:tc>
          <w:tcPr>
            <w:tcW w:w="690" w:type="pct"/>
          </w:tcPr>
          <w:p w14:paraId="31E3586B" w14:textId="77777777" w:rsidR="00683611" w:rsidRPr="00054821" w:rsidRDefault="00683611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</w:tbl>
    <w:p w14:paraId="6A2E83D6" w14:textId="77777777" w:rsidR="00683611" w:rsidRPr="009A4797" w:rsidRDefault="00683611" w:rsidP="00683611">
      <w:pPr>
        <w:rPr>
          <w:rFonts w:cs="Times New Roman"/>
          <w:sz w:val="22"/>
        </w:rPr>
      </w:pPr>
    </w:p>
    <w:p w14:paraId="1584AABF" w14:textId="77777777" w:rsidR="00683611" w:rsidRPr="009A4797" w:rsidRDefault="00683611" w:rsidP="00683611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lastRenderedPageBreak/>
        <w:t xml:space="preserve">UWAGA: WYKONAWCA zobowiązany jest podać:  ceny brutto za jednostkę miary, wartości </w:t>
      </w:r>
    </w:p>
    <w:p w14:paraId="1D971A7C" w14:textId="77777777" w:rsidR="00683611" w:rsidRPr="009A4797" w:rsidRDefault="00683611" w:rsidP="00683611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48DFCA42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</w:p>
    <w:p w14:paraId="4C5F1D31" w14:textId="77777777" w:rsidR="00683611" w:rsidRPr="009A4797" w:rsidRDefault="00683611" w:rsidP="005E5B1D">
      <w:pPr>
        <w:pStyle w:val="Akapitzlist"/>
        <w:numPr>
          <w:ilvl w:val="0"/>
          <w:numId w:val="47"/>
        </w:numPr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77EFCB1F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45505ACC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9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36B82BBC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5272AD27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1469938D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14E4EA8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683611" w:rsidRPr="009A4797" w14:paraId="464C8165" w14:textId="77777777" w:rsidTr="00FA2DA2">
        <w:trPr>
          <w:trHeight w:val="1138"/>
        </w:trPr>
        <w:tc>
          <w:tcPr>
            <w:tcW w:w="4637" w:type="dxa"/>
          </w:tcPr>
          <w:p w14:paraId="242C52FB" w14:textId="77777777" w:rsidR="00683611" w:rsidRPr="009A4797" w:rsidRDefault="00683611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537839C1" w14:textId="77777777" w:rsidR="00683611" w:rsidRPr="009A4797" w:rsidRDefault="00683611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683611" w:rsidRPr="009A4797" w14:paraId="587933CE" w14:textId="77777777" w:rsidTr="00FA2DA2">
        <w:trPr>
          <w:trHeight w:val="569"/>
        </w:trPr>
        <w:tc>
          <w:tcPr>
            <w:tcW w:w="4637" w:type="dxa"/>
          </w:tcPr>
          <w:p w14:paraId="000CE932" w14:textId="77777777" w:rsidR="00683611" w:rsidRPr="009A4797" w:rsidRDefault="00683611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0A5ACD0D" w14:textId="77777777" w:rsidR="00683611" w:rsidRPr="009A4797" w:rsidRDefault="00683611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3CC5434A" w14:textId="77777777" w:rsidR="00683611" w:rsidRPr="009A4797" w:rsidRDefault="00683611" w:rsidP="00683611">
      <w:pPr>
        <w:rPr>
          <w:rFonts w:eastAsia="Calibri" w:cs="Times New Roman"/>
          <w:bCs/>
          <w:sz w:val="22"/>
          <w14:ligatures w14:val="none"/>
        </w:rPr>
      </w:pPr>
    </w:p>
    <w:p w14:paraId="76B35342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588E01F6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5AEE254A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7D196970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52EEDA8F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304376F1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2736D0F9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CFB96A0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5ACE84D7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lastRenderedPageBreak/>
        <w:t>informacje zastrzeżone stanowią tajemnicę przedsiębiorstwa lub  niewystarczającego uzasadnienia, informacje te zostaną uznane za jawne).</w:t>
      </w:r>
    </w:p>
    <w:p w14:paraId="3FCB0ABE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6B67DE4F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0AC85AE3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43537661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73F13EC0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090151F3" w14:textId="77777777" w:rsidR="00683611" w:rsidRPr="009A4797" w:rsidRDefault="00683611" w:rsidP="00683611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683611" w:rsidRPr="009A4797" w14:paraId="7A234F84" w14:textId="77777777" w:rsidTr="00FA2DA2">
        <w:tc>
          <w:tcPr>
            <w:tcW w:w="704" w:type="dxa"/>
          </w:tcPr>
          <w:p w14:paraId="12B1970B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41FC4A93" w14:textId="77777777" w:rsidR="00683611" w:rsidRPr="009A4797" w:rsidRDefault="00683611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06C5D17B" w14:textId="77777777" w:rsidR="00683611" w:rsidRPr="009A4797" w:rsidRDefault="00683611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E021A9F" w14:textId="77777777" w:rsidR="00683611" w:rsidRPr="009A4797" w:rsidRDefault="00683611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1C435C7" w14:textId="77777777" w:rsidR="00683611" w:rsidRPr="009A4797" w:rsidRDefault="00683611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F500269" w14:textId="77777777" w:rsidR="00683611" w:rsidRPr="009A4797" w:rsidRDefault="00683611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7B795E4B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83611" w:rsidRPr="009A4797" w14:paraId="07FD1CEF" w14:textId="77777777" w:rsidTr="00FA2DA2">
        <w:tc>
          <w:tcPr>
            <w:tcW w:w="704" w:type="dxa"/>
          </w:tcPr>
          <w:p w14:paraId="37AE66ED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8AF6232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B56F8AC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28EB687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83611" w:rsidRPr="009A4797" w14:paraId="4EB374A5" w14:textId="77777777" w:rsidTr="00FA2DA2">
        <w:tc>
          <w:tcPr>
            <w:tcW w:w="704" w:type="dxa"/>
          </w:tcPr>
          <w:p w14:paraId="144B9FAB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439285B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FCDFE9B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CAD4816" w14:textId="77777777" w:rsidR="00683611" w:rsidRPr="009A4797" w:rsidRDefault="00683611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558EB322" w14:textId="77777777" w:rsidR="00683611" w:rsidRPr="009A4797" w:rsidRDefault="00683611" w:rsidP="00683611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5E7B0D58" w14:textId="77777777" w:rsidR="00683611" w:rsidRPr="009A4797" w:rsidRDefault="00683611" w:rsidP="005E5B1D">
      <w:pPr>
        <w:pStyle w:val="Akapitzlist"/>
        <w:numPr>
          <w:ilvl w:val="0"/>
          <w:numId w:val="47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31BBDBAF" w14:textId="77777777" w:rsidR="00683611" w:rsidRPr="009A4797" w:rsidRDefault="00683611" w:rsidP="00683611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683611" w:rsidRDefault="00744AE5" w:rsidP="00683611"/>
    <w:sectPr w:rsidR="00744AE5" w:rsidRPr="0068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71CA" w14:textId="77777777" w:rsidR="005E5B1D" w:rsidRDefault="005E5B1D" w:rsidP="00180060">
      <w:pPr>
        <w:spacing w:after="0" w:line="240" w:lineRule="auto"/>
      </w:pPr>
      <w:r>
        <w:separator/>
      </w:r>
    </w:p>
  </w:endnote>
  <w:endnote w:type="continuationSeparator" w:id="0">
    <w:p w14:paraId="32B0CA6A" w14:textId="77777777" w:rsidR="005E5B1D" w:rsidRDefault="005E5B1D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645E" w14:textId="77777777" w:rsidR="005E5B1D" w:rsidRDefault="005E5B1D" w:rsidP="00180060">
      <w:pPr>
        <w:spacing w:after="0" w:line="240" w:lineRule="auto"/>
      </w:pPr>
      <w:r>
        <w:separator/>
      </w:r>
    </w:p>
  </w:footnote>
  <w:footnote w:type="continuationSeparator" w:id="0">
    <w:p w14:paraId="443C3F12" w14:textId="77777777" w:rsidR="005E5B1D" w:rsidRDefault="005E5B1D" w:rsidP="00180060">
      <w:pPr>
        <w:spacing w:after="0" w:line="240" w:lineRule="auto"/>
      </w:pPr>
      <w:r>
        <w:continuationSeparator/>
      </w:r>
    </w:p>
  </w:footnote>
  <w:footnote w:id="1">
    <w:p w14:paraId="0EE7A5F0" w14:textId="77777777" w:rsidR="00683611" w:rsidRPr="006F5AE3" w:rsidRDefault="00683611" w:rsidP="00683611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67D5A819" w14:textId="77777777" w:rsidR="00683611" w:rsidRPr="006F5AE3" w:rsidRDefault="00683611" w:rsidP="00683611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80B164D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8"/>
  </w:num>
  <w:num w:numId="4">
    <w:abstractNumId w:val="62"/>
  </w:num>
  <w:num w:numId="5">
    <w:abstractNumId w:val="36"/>
  </w:num>
  <w:num w:numId="6">
    <w:abstractNumId w:val="53"/>
  </w:num>
  <w:num w:numId="7">
    <w:abstractNumId w:val="81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9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7"/>
  </w:num>
  <w:num w:numId="38">
    <w:abstractNumId w:val="65"/>
  </w:num>
  <w:num w:numId="39">
    <w:abstractNumId w:val="52"/>
  </w:num>
  <w:num w:numId="40">
    <w:abstractNumId w:val="80"/>
  </w:num>
  <w:num w:numId="41">
    <w:abstractNumId w:val="75"/>
  </w:num>
  <w:num w:numId="42">
    <w:abstractNumId w:val="59"/>
  </w:num>
  <w:num w:numId="43">
    <w:abstractNumId w:val="68"/>
  </w:num>
  <w:num w:numId="44">
    <w:abstractNumId w:val="43"/>
  </w:num>
  <w:num w:numId="45">
    <w:abstractNumId w:val="56"/>
  </w:num>
  <w:num w:numId="46">
    <w:abstractNumId w:val="57"/>
  </w:num>
  <w:num w:numId="47">
    <w:abstractNumId w:val="7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53DF7"/>
    <w:rsid w:val="005C4AD2"/>
    <w:rsid w:val="005E5B1D"/>
    <w:rsid w:val="00615252"/>
    <w:rsid w:val="00683611"/>
    <w:rsid w:val="006E6ACE"/>
    <w:rsid w:val="00744AE5"/>
    <w:rsid w:val="007B738F"/>
    <w:rsid w:val="008134FE"/>
    <w:rsid w:val="00875E44"/>
    <w:rsid w:val="008B59C6"/>
    <w:rsid w:val="0098466D"/>
    <w:rsid w:val="00A64E6B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6684</Characters>
  <Application>Microsoft Office Word</Application>
  <DocSecurity>0</DocSecurity>
  <Lines>55</Lines>
  <Paragraphs>15</Paragraphs>
  <ScaleCrop>false</ScaleCrop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2026-02-04T15:14:00Z</dcterms:created>
  <dcterms:modified xsi:type="dcterms:W3CDTF">2026-02-04T15:14:00Z</dcterms:modified>
</cp:coreProperties>
</file>